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8B587" w14:textId="3822190E" w:rsidR="00410362" w:rsidRPr="00BF28B9" w:rsidRDefault="001A7D3F" w:rsidP="00BF28B9">
      <w:pPr>
        <w:spacing w:before="58" w:line="260" w:lineRule="exact"/>
        <w:ind w:right="46"/>
        <w:jc w:val="center"/>
        <w:rPr>
          <w:rFonts w:ascii="Cambria" w:eastAsia="Cambria" w:hAnsi="Cambria" w:cs="Cambria"/>
          <w:b/>
          <w:sz w:val="24"/>
          <w:szCs w:val="24"/>
        </w:rPr>
      </w:pPr>
      <w:r w:rsidRPr="00BF28B9">
        <w:rPr>
          <w:rFonts w:ascii="Cambria" w:eastAsia="Cambria" w:hAnsi="Cambria" w:cs="Cambria"/>
          <w:b/>
          <w:position w:val="-1"/>
          <w:sz w:val="24"/>
          <w:szCs w:val="24"/>
        </w:rPr>
        <w:t>CH</w:t>
      </w:r>
      <w:r w:rsidRPr="00BF28B9">
        <w:rPr>
          <w:rFonts w:ascii="Cambria" w:eastAsia="Cambria" w:hAnsi="Cambria" w:cs="Cambria"/>
          <w:b/>
          <w:spacing w:val="-3"/>
          <w:position w:val="-1"/>
          <w:sz w:val="24"/>
          <w:szCs w:val="24"/>
        </w:rPr>
        <w:t>E</w:t>
      </w:r>
      <w:r w:rsidRPr="00BF28B9">
        <w:rPr>
          <w:rFonts w:ascii="Cambria" w:eastAsia="Cambria" w:hAnsi="Cambria" w:cs="Cambria"/>
          <w:b/>
          <w:position w:val="-1"/>
          <w:sz w:val="24"/>
          <w:szCs w:val="24"/>
        </w:rPr>
        <w:t>CK</w:t>
      </w:r>
      <w:r w:rsidRPr="00BF28B9">
        <w:rPr>
          <w:rFonts w:ascii="Cambria" w:eastAsia="Cambria" w:hAnsi="Cambria" w:cs="Cambria"/>
          <w:b/>
          <w:spacing w:val="6"/>
          <w:position w:val="-1"/>
          <w:sz w:val="24"/>
          <w:szCs w:val="24"/>
        </w:rPr>
        <w:t>L</w:t>
      </w:r>
      <w:r w:rsidRPr="00BF28B9">
        <w:rPr>
          <w:rFonts w:ascii="Cambria" w:eastAsia="Cambria" w:hAnsi="Cambria" w:cs="Cambria"/>
          <w:b/>
          <w:spacing w:val="-3"/>
          <w:position w:val="-1"/>
          <w:sz w:val="24"/>
          <w:szCs w:val="24"/>
        </w:rPr>
        <w:t>I</w:t>
      </w:r>
      <w:r w:rsidRPr="00BF28B9">
        <w:rPr>
          <w:rFonts w:ascii="Cambria" w:eastAsia="Cambria" w:hAnsi="Cambria" w:cs="Cambria"/>
          <w:b/>
          <w:spacing w:val="1"/>
          <w:position w:val="-1"/>
          <w:sz w:val="24"/>
          <w:szCs w:val="24"/>
        </w:rPr>
        <w:t>S</w:t>
      </w:r>
      <w:r w:rsidRPr="00BF28B9">
        <w:rPr>
          <w:rFonts w:ascii="Cambria" w:eastAsia="Cambria" w:hAnsi="Cambria" w:cs="Cambria"/>
          <w:b/>
          <w:position w:val="-1"/>
          <w:sz w:val="24"/>
          <w:szCs w:val="24"/>
        </w:rPr>
        <w:t>T A</w:t>
      </w:r>
      <w:r w:rsidRPr="00BF28B9">
        <w:rPr>
          <w:rFonts w:ascii="Cambria" w:eastAsia="Cambria" w:hAnsi="Cambria" w:cs="Cambria"/>
          <w:b/>
          <w:spacing w:val="1"/>
          <w:position w:val="-1"/>
          <w:sz w:val="24"/>
          <w:szCs w:val="24"/>
        </w:rPr>
        <w:t>RS</w:t>
      </w:r>
      <w:r w:rsidRPr="00BF28B9">
        <w:rPr>
          <w:rFonts w:ascii="Cambria" w:eastAsia="Cambria" w:hAnsi="Cambria" w:cs="Cambria"/>
          <w:b/>
          <w:spacing w:val="-3"/>
          <w:position w:val="-1"/>
          <w:sz w:val="24"/>
          <w:szCs w:val="24"/>
        </w:rPr>
        <w:t>I</w:t>
      </w:r>
      <w:r w:rsidRPr="00BF28B9">
        <w:rPr>
          <w:rFonts w:ascii="Cambria" w:eastAsia="Cambria" w:hAnsi="Cambria" w:cs="Cambria"/>
          <w:b/>
          <w:position w:val="-1"/>
          <w:sz w:val="24"/>
          <w:szCs w:val="24"/>
        </w:rPr>
        <w:t>P</w:t>
      </w:r>
      <w:r w:rsidRPr="00BF28B9">
        <w:rPr>
          <w:rFonts w:ascii="Cambria" w:eastAsia="Cambria" w:hAnsi="Cambria" w:cs="Cambria"/>
          <w:b/>
          <w:spacing w:val="6"/>
          <w:position w:val="-1"/>
          <w:sz w:val="24"/>
          <w:szCs w:val="24"/>
        </w:rPr>
        <w:t xml:space="preserve"> F</w:t>
      </w:r>
      <w:r w:rsidRPr="00BF28B9">
        <w:rPr>
          <w:rFonts w:ascii="Cambria" w:eastAsia="Cambria" w:hAnsi="Cambria" w:cs="Cambria"/>
          <w:b/>
          <w:spacing w:val="1"/>
          <w:position w:val="-1"/>
          <w:sz w:val="24"/>
          <w:szCs w:val="24"/>
        </w:rPr>
        <w:t>IS</w:t>
      </w:r>
      <w:r w:rsidRPr="00BF28B9">
        <w:rPr>
          <w:rFonts w:ascii="Cambria" w:eastAsia="Cambria" w:hAnsi="Cambria" w:cs="Cambria"/>
          <w:b/>
          <w:spacing w:val="-3"/>
          <w:position w:val="-1"/>
          <w:sz w:val="24"/>
          <w:szCs w:val="24"/>
        </w:rPr>
        <w:t>I</w:t>
      </w:r>
      <w:r w:rsidRPr="00BF28B9">
        <w:rPr>
          <w:rFonts w:ascii="Cambria" w:eastAsia="Cambria" w:hAnsi="Cambria" w:cs="Cambria"/>
          <w:b/>
          <w:position w:val="-1"/>
          <w:sz w:val="24"/>
          <w:szCs w:val="24"/>
        </w:rPr>
        <w:t>K</w:t>
      </w:r>
      <w:r w:rsidR="00BF28B9" w:rsidRPr="00BF28B9">
        <w:rPr>
          <w:rFonts w:ascii="Cambria" w:eastAsia="Cambria" w:hAnsi="Cambria" w:cs="Cambria"/>
          <w:b/>
          <w:position w:val="-1"/>
          <w:sz w:val="24"/>
          <w:szCs w:val="24"/>
        </w:rPr>
        <w:t xml:space="preserve"> PEMBERKASAN PPPK</w:t>
      </w:r>
      <w:r w:rsidR="001A4319">
        <w:rPr>
          <w:rFonts w:ascii="Cambria" w:eastAsia="Cambria" w:hAnsi="Cambria" w:cs="Cambria"/>
          <w:b/>
          <w:position w:val="-1"/>
          <w:sz w:val="24"/>
          <w:szCs w:val="24"/>
        </w:rPr>
        <w:t xml:space="preserve"> PARUH WAKTU</w:t>
      </w:r>
      <w:bookmarkStart w:id="0" w:name="_GoBack"/>
      <w:bookmarkEnd w:id="0"/>
    </w:p>
    <w:p w14:paraId="19F8E65E" w14:textId="77777777" w:rsidR="00410362" w:rsidRDefault="00410362">
      <w:pPr>
        <w:spacing w:before="11" w:line="260" w:lineRule="exact"/>
        <w:rPr>
          <w:sz w:val="26"/>
          <w:szCs w:val="26"/>
        </w:rPr>
      </w:pPr>
    </w:p>
    <w:p w14:paraId="48127C9C" w14:textId="7ECC5A89" w:rsidR="005723BA" w:rsidRDefault="001A7D3F" w:rsidP="005723BA">
      <w:pPr>
        <w:tabs>
          <w:tab w:val="left" w:pos="1418"/>
          <w:tab w:val="left" w:pos="1560"/>
        </w:tabs>
        <w:spacing w:before="29" w:line="236" w:lineRule="auto"/>
        <w:ind w:left="122" w:right="4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pacing w:val="2"/>
          <w:sz w:val="24"/>
          <w:szCs w:val="24"/>
        </w:rPr>
        <w:t>N</w:t>
      </w:r>
      <w:r>
        <w:rPr>
          <w:rFonts w:ascii="Cambria" w:eastAsia="Cambria" w:hAnsi="Cambria" w:cs="Cambria"/>
          <w:spacing w:val="3"/>
          <w:sz w:val="24"/>
          <w:szCs w:val="24"/>
        </w:rPr>
        <w:t>a</w:t>
      </w:r>
      <w:r>
        <w:rPr>
          <w:rFonts w:ascii="Cambria" w:eastAsia="Cambria" w:hAnsi="Cambria" w:cs="Cambria"/>
          <w:spacing w:val="-4"/>
          <w:sz w:val="24"/>
          <w:szCs w:val="24"/>
        </w:rPr>
        <w:t>m</w:t>
      </w:r>
      <w:r>
        <w:rPr>
          <w:rFonts w:ascii="Cambria" w:eastAsia="Cambria" w:hAnsi="Cambria" w:cs="Cambria"/>
          <w:sz w:val="24"/>
          <w:szCs w:val="24"/>
        </w:rPr>
        <w:t>a</w:t>
      </w:r>
      <w:r w:rsidR="005723BA"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 xml:space="preserve">: </w:t>
      </w:r>
    </w:p>
    <w:p w14:paraId="18569CDE" w14:textId="0D168F8E" w:rsidR="005723BA" w:rsidRDefault="001A7D3F" w:rsidP="005723BA">
      <w:pPr>
        <w:tabs>
          <w:tab w:val="left" w:pos="1418"/>
          <w:tab w:val="left" w:pos="1560"/>
        </w:tabs>
        <w:spacing w:before="29" w:line="236" w:lineRule="auto"/>
        <w:ind w:left="122" w:right="4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pacing w:val="2"/>
          <w:sz w:val="24"/>
          <w:szCs w:val="24"/>
        </w:rPr>
        <w:t>N</w:t>
      </w:r>
      <w:r>
        <w:rPr>
          <w:rFonts w:ascii="Cambria" w:eastAsia="Cambria" w:hAnsi="Cambria" w:cs="Cambria"/>
          <w:spacing w:val="-3"/>
          <w:sz w:val="24"/>
          <w:szCs w:val="24"/>
        </w:rPr>
        <w:t>I</w:t>
      </w:r>
      <w:r>
        <w:rPr>
          <w:rFonts w:ascii="Cambria" w:eastAsia="Cambria" w:hAnsi="Cambria" w:cs="Cambria"/>
          <w:sz w:val="24"/>
          <w:szCs w:val="24"/>
        </w:rPr>
        <w:t>P</w:t>
      </w:r>
      <w:r w:rsidR="005723BA"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 xml:space="preserve">: </w:t>
      </w:r>
    </w:p>
    <w:p w14:paraId="7CAA7451" w14:textId="025012D7" w:rsidR="00410362" w:rsidRDefault="001A7D3F" w:rsidP="005723BA">
      <w:pPr>
        <w:tabs>
          <w:tab w:val="left" w:pos="1418"/>
          <w:tab w:val="left" w:pos="1560"/>
        </w:tabs>
        <w:spacing w:before="29" w:line="236" w:lineRule="auto"/>
        <w:ind w:left="122" w:right="4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pacing w:val="-6"/>
          <w:sz w:val="24"/>
          <w:szCs w:val="24"/>
        </w:rPr>
        <w:t>U</w:t>
      </w:r>
      <w:r>
        <w:rPr>
          <w:rFonts w:ascii="Cambria" w:eastAsia="Cambria" w:hAnsi="Cambria" w:cs="Cambria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spacing w:val="-7"/>
          <w:sz w:val="24"/>
          <w:szCs w:val="24"/>
        </w:rPr>
        <w:t>i</w:t>
      </w:r>
      <w:r>
        <w:rPr>
          <w:rFonts w:ascii="Cambria" w:eastAsia="Cambria" w:hAnsi="Cambria" w:cs="Cambria"/>
          <w:sz w:val="24"/>
          <w:szCs w:val="24"/>
        </w:rPr>
        <w:t>t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4"/>
          <w:szCs w:val="24"/>
        </w:rPr>
        <w:t>K</w:t>
      </w:r>
      <w:r>
        <w:rPr>
          <w:rFonts w:ascii="Cambria" w:eastAsia="Cambria" w:hAnsi="Cambria" w:cs="Cambria"/>
          <w:spacing w:val="3"/>
          <w:sz w:val="24"/>
          <w:szCs w:val="24"/>
        </w:rPr>
        <w:t>e</w:t>
      </w:r>
      <w:r>
        <w:rPr>
          <w:rFonts w:ascii="Cambria" w:eastAsia="Cambria" w:hAnsi="Cambria" w:cs="Cambria"/>
          <w:spacing w:val="5"/>
          <w:sz w:val="24"/>
          <w:szCs w:val="24"/>
        </w:rPr>
        <w:t>r</w:t>
      </w:r>
      <w:r>
        <w:rPr>
          <w:rFonts w:ascii="Cambria" w:eastAsia="Cambria" w:hAnsi="Cambria" w:cs="Cambria"/>
          <w:spacing w:val="-4"/>
          <w:sz w:val="24"/>
          <w:szCs w:val="24"/>
        </w:rPr>
        <w:t>j</w:t>
      </w:r>
      <w:r>
        <w:rPr>
          <w:rFonts w:ascii="Cambria" w:eastAsia="Cambria" w:hAnsi="Cambria" w:cs="Cambria"/>
          <w:sz w:val="24"/>
          <w:szCs w:val="24"/>
        </w:rPr>
        <w:t>a</w:t>
      </w:r>
      <w:proofErr w:type="spellEnd"/>
      <w:r w:rsidR="005723BA">
        <w:rPr>
          <w:rFonts w:ascii="Cambria" w:eastAsia="Cambria" w:hAnsi="Cambria" w:cs="Cambria"/>
          <w:spacing w:val="43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>:</w:t>
      </w:r>
    </w:p>
    <w:p w14:paraId="54EF82D8" w14:textId="76C4A250" w:rsidR="000A085B" w:rsidRDefault="000A085B" w:rsidP="005723BA">
      <w:pPr>
        <w:tabs>
          <w:tab w:val="left" w:pos="1418"/>
          <w:tab w:val="left" w:pos="1560"/>
        </w:tabs>
        <w:spacing w:before="29" w:line="236" w:lineRule="auto"/>
        <w:ind w:left="122" w:right="46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Nomor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HP</w:t>
      </w:r>
      <w:r>
        <w:rPr>
          <w:rFonts w:ascii="Cambria" w:eastAsia="Cambria" w:hAnsi="Cambria" w:cs="Cambria"/>
          <w:sz w:val="24"/>
          <w:szCs w:val="24"/>
        </w:rPr>
        <w:tab/>
        <w:t>:</w:t>
      </w:r>
    </w:p>
    <w:p w14:paraId="7093D3D1" w14:textId="7AFB857F" w:rsidR="0095366E" w:rsidRDefault="0095366E" w:rsidP="005723BA">
      <w:pPr>
        <w:tabs>
          <w:tab w:val="left" w:pos="1418"/>
          <w:tab w:val="left" w:pos="1560"/>
        </w:tabs>
        <w:spacing w:before="29" w:line="236" w:lineRule="auto"/>
        <w:ind w:left="122" w:right="46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Nomor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Urut</w:t>
      </w:r>
      <w:proofErr w:type="spellEnd"/>
      <w:r>
        <w:rPr>
          <w:rFonts w:ascii="Cambria" w:eastAsia="Cambria" w:hAnsi="Cambria" w:cs="Cambria"/>
          <w:sz w:val="24"/>
          <w:szCs w:val="24"/>
        </w:rPr>
        <w:tab/>
        <w:t>:</w:t>
      </w:r>
    </w:p>
    <w:p w14:paraId="323D5544" w14:textId="77777777" w:rsidR="00410362" w:rsidRDefault="00410362">
      <w:pPr>
        <w:spacing w:before="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"/>
        <w:gridCol w:w="436"/>
        <w:gridCol w:w="28"/>
        <w:gridCol w:w="6773"/>
        <w:gridCol w:w="1216"/>
      </w:tblGrid>
      <w:tr w:rsidR="00410362" w14:paraId="6272FD80" w14:textId="77777777" w:rsidTr="00D15163">
        <w:trPr>
          <w:trHeight w:hRule="exact" w:val="285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FCE5B2" w14:textId="77777777" w:rsidR="00410362" w:rsidRDefault="001A7D3F" w:rsidP="00BF28B9">
            <w:pPr>
              <w:spacing w:line="260" w:lineRule="exact"/>
              <w:ind w:left="134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NO</w:t>
            </w:r>
          </w:p>
        </w:tc>
        <w:tc>
          <w:tcPr>
            <w:tcW w:w="7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04CF42" w14:textId="77777777" w:rsidR="00410362" w:rsidRDefault="001A7D3F">
            <w:pPr>
              <w:spacing w:line="260" w:lineRule="exact"/>
              <w:ind w:left="2965" w:right="2937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J</w:t>
            </w:r>
            <w:r>
              <w:rPr>
                <w:rFonts w:ascii="Cambria" w:eastAsia="Cambria" w:hAnsi="Cambria" w:cs="Cambria"/>
                <w:spacing w:val="-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spacing w:val="-3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RS</w:t>
            </w:r>
            <w:r>
              <w:rPr>
                <w:rFonts w:ascii="Cambria" w:eastAsia="Cambria" w:hAnsi="Cambria" w:cs="Cambria"/>
                <w:spacing w:val="-3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P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8FD88B" w14:textId="77777777" w:rsidR="00410362" w:rsidRDefault="001A7D3F">
            <w:pPr>
              <w:spacing w:line="240" w:lineRule="exact"/>
              <w:ind w:left="472" w:right="463"/>
              <w:jc w:val="center"/>
              <w:rPr>
                <w:rFonts w:ascii="MS PGothic" w:eastAsia="MS PGothic" w:hAnsi="MS PGothic" w:cs="MS PGothic"/>
                <w:sz w:val="24"/>
                <w:szCs w:val="24"/>
              </w:rPr>
            </w:pPr>
            <w:r>
              <w:rPr>
                <w:rFonts w:ascii="MS PGothic" w:eastAsia="MS PGothic" w:hAnsi="MS PGothic" w:cs="MS PGothic"/>
                <w:w w:val="78"/>
                <w:position w:val="-1"/>
                <w:sz w:val="24"/>
                <w:szCs w:val="24"/>
              </w:rPr>
              <w:t>✓</w:t>
            </w:r>
          </w:p>
        </w:tc>
      </w:tr>
      <w:tr w:rsidR="00410362" w14:paraId="329FC2ED" w14:textId="77777777" w:rsidTr="00D15163">
        <w:trPr>
          <w:trHeight w:hRule="exact" w:val="300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740066" w14:textId="77777777" w:rsidR="00410362" w:rsidRDefault="001A7D3F" w:rsidP="00BF28B9">
            <w:pPr>
              <w:spacing w:line="260" w:lineRule="exact"/>
              <w:ind w:left="119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1</w:t>
            </w:r>
          </w:p>
        </w:tc>
        <w:tc>
          <w:tcPr>
            <w:tcW w:w="7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402E49" w14:textId="77777777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r</w:t>
            </w:r>
            <w:proofErr w:type="spellEnd"/>
            <w:r>
              <w:rPr>
                <w:rFonts w:ascii="Cambria" w:eastAsia="Cambria" w:hAnsi="Cambria" w:cs="Cambria"/>
                <w:spacing w:val="-3"/>
                <w:sz w:val="24"/>
                <w:szCs w:val="24"/>
              </w:rPr>
              <w:t xml:space="preserve"> I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i </w:t>
            </w:r>
            <w:r>
              <w:rPr>
                <w:rFonts w:ascii="Cambria" w:eastAsia="Cambria" w:hAnsi="Cambria" w:cs="Cambria"/>
                <w:spacing w:val="-2"/>
                <w:sz w:val="24"/>
                <w:szCs w:val="24"/>
              </w:rPr>
              <w:t>(</w:t>
            </w:r>
            <w:proofErr w:type="spellStart"/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K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5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proofErr w:type="spellEnd"/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4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l</w:t>
            </w:r>
            <w:proofErr w:type="spellEnd"/>
            <w:r>
              <w:rPr>
                <w:rFonts w:ascii="Cambria" w:eastAsia="Cambria" w:hAnsi="Cambria" w:cs="Cambria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4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spacing w:val="-5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k</w:t>
            </w:r>
            <w:proofErr w:type="spellEnd"/>
            <w:r>
              <w:rPr>
                <w:rFonts w:ascii="Cambria" w:eastAsia="Cambria" w:hAnsi="Cambria" w:cs="Cambria"/>
                <w:spacing w:val="-1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4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-5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k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>)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3C6949" w14:textId="77777777" w:rsidR="00410362" w:rsidRDefault="00410362"/>
        </w:tc>
      </w:tr>
      <w:tr w:rsidR="00410362" w14:paraId="2D21DAFF" w14:textId="77777777" w:rsidTr="00D15163">
        <w:trPr>
          <w:trHeight w:hRule="exact" w:val="286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05DAC9" w14:textId="77777777" w:rsidR="00410362" w:rsidRDefault="001A7D3F" w:rsidP="00BF28B9">
            <w:pPr>
              <w:spacing w:line="260" w:lineRule="exact"/>
              <w:ind w:left="119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2</w:t>
            </w:r>
          </w:p>
        </w:tc>
        <w:tc>
          <w:tcPr>
            <w:tcW w:w="7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A71EF3" w14:textId="38DA0AC7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y</w:t>
            </w:r>
            <w:proofErr w:type="spellEnd"/>
            <w:r w:rsidR="004407BB">
              <w:rPr>
                <w:rFonts w:ascii="Cambria" w:eastAsia="Cambria" w:hAnsi="Cambria" w:cs="Cambria"/>
                <w:sz w:val="24"/>
                <w:szCs w:val="24"/>
              </w:rPr>
              <w:t>/</w:t>
            </w:r>
            <w:proofErr w:type="spellStart"/>
            <w:r w:rsidR="004407BB">
              <w:rPr>
                <w:rFonts w:ascii="Cambria" w:eastAsia="Cambria" w:hAnsi="Cambria" w:cs="Cambria"/>
                <w:sz w:val="24"/>
                <w:szCs w:val="24"/>
              </w:rPr>
              <w:t>cetak</w:t>
            </w:r>
            <w:proofErr w:type="spellEnd"/>
            <w:r w:rsidR="004407BB">
              <w:rPr>
                <w:rFonts w:ascii="Cambria" w:eastAsia="Cambria" w:hAnsi="Cambria" w:cs="Cambria"/>
                <w:sz w:val="24"/>
                <w:szCs w:val="24"/>
              </w:rPr>
              <w:t xml:space="preserve"> scan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-3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pacing w:val="-4"/>
                <w:sz w:val="24"/>
                <w:szCs w:val="24"/>
              </w:rPr>
              <w:t>j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-4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4"/>
                <w:sz w:val="24"/>
                <w:szCs w:val="24"/>
              </w:rPr>
              <w:t>h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>/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TT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n</w:t>
            </w:r>
            <w:proofErr w:type="spellEnd"/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pacing w:val="5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k</w:t>
            </w:r>
            <w:r>
              <w:rPr>
                <w:rFonts w:ascii="Cambria" w:eastAsia="Cambria" w:hAnsi="Cambria" w:cs="Cambria"/>
                <w:spacing w:val="5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p</w:t>
            </w:r>
            <w:proofErr w:type="spellEnd"/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k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-4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k</w:t>
            </w:r>
            <w:proofErr w:type="spellEnd"/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B0028" w14:textId="77777777" w:rsidR="00410362" w:rsidRDefault="00410362"/>
        </w:tc>
      </w:tr>
      <w:tr w:rsidR="00410362" w14:paraId="16242EAF" w14:textId="77777777" w:rsidTr="00D15163">
        <w:trPr>
          <w:trHeight w:hRule="exact" w:val="300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DB21A9" w14:textId="77777777" w:rsidR="00410362" w:rsidRDefault="00410362" w:rsidP="00BF28B9">
            <w:pPr>
              <w:jc w:val="center"/>
            </w:pPr>
          </w:p>
        </w:tc>
        <w:tc>
          <w:tcPr>
            <w:tcW w:w="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A70CA4" w14:textId="77777777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a.</w:t>
            </w:r>
          </w:p>
        </w:tc>
        <w:tc>
          <w:tcPr>
            <w:tcW w:w="68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9CA48D" w14:textId="77777777" w:rsidR="00410362" w:rsidRDefault="001A7D3F">
            <w:pPr>
              <w:spacing w:line="260" w:lineRule="exact"/>
              <w:ind w:left="104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SD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619F2C" w14:textId="77777777" w:rsidR="00410362" w:rsidRDefault="00410362"/>
        </w:tc>
      </w:tr>
      <w:tr w:rsidR="00410362" w14:paraId="3D546217" w14:textId="77777777" w:rsidTr="00D15163">
        <w:trPr>
          <w:trHeight w:hRule="exact" w:val="285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1F9EEF" w14:textId="77777777" w:rsidR="00410362" w:rsidRDefault="00410362" w:rsidP="00BF28B9">
            <w:pPr>
              <w:jc w:val="center"/>
            </w:pPr>
          </w:p>
        </w:tc>
        <w:tc>
          <w:tcPr>
            <w:tcW w:w="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20E282" w14:textId="77777777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4"/>
                <w:sz w:val="24"/>
                <w:szCs w:val="24"/>
              </w:rPr>
              <w:t>b.</w:t>
            </w:r>
          </w:p>
        </w:tc>
        <w:tc>
          <w:tcPr>
            <w:tcW w:w="68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9E6B18" w14:textId="77777777" w:rsidR="00410362" w:rsidRDefault="001A7D3F">
            <w:pPr>
              <w:spacing w:line="260" w:lineRule="exact"/>
              <w:ind w:left="104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MP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7F57B3" w14:textId="77777777" w:rsidR="00410362" w:rsidRDefault="00410362"/>
        </w:tc>
      </w:tr>
      <w:tr w:rsidR="00410362" w14:paraId="4280B619" w14:textId="77777777" w:rsidTr="00D15163">
        <w:trPr>
          <w:trHeight w:hRule="exact" w:val="285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3F421" w14:textId="77777777" w:rsidR="00410362" w:rsidRDefault="00410362" w:rsidP="00BF28B9">
            <w:pPr>
              <w:jc w:val="center"/>
            </w:pPr>
          </w:p>
        </w:tc>
        <w:tc>
          <w:tcPr>
            <w:tcW w:w="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F985C7" w14:textId="77777777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c.</w:t>
            </w:r>
          </w:p>
        </w:tc>
        <w:tc>
          <w:tcPr>
            <w:tcW w:w="68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8E23CB" w14:textId="77777777" w:rsidR="00410362" w:rsidRDefault="001A7D3F">
            <w:pPr>
              <w:spacing w:line="260" w:lineRule="exact"/>
              <w:ind w:left="104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MA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00105D" w14:textId="77777777" w:rsidR="00410362" w:rsidRDefault="00410362"/>
        </w:tc>
      </w:tr>
      <w:tr w:rsidR="00410362" w14:paraId="61C6FE93" w14:textId="77777777" w:rsidTr="00D15163">
        <w:trPr>
          <w:trHeight w:hRule="exact" w:val="300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D6AFA7" w14:textId="77777777" w:rsidR="00410362" w:rsidRDefault="00410362" w:rsidP="00BF28B9">
            <w:pPr>
              <w:jc w:val="center"/>
            </w:pPr>
          </w:p>
        </w:tc>
        <w:tc>
          <w:tcPr>
            <w:tcW w:w="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1D79F3" w14:textId="77777777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d.</w:t>
            </w:r>
          </w:p>
        </w:tc>
        <w:tc>
          <w:tcPr>
            <w:tcW w:w="68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DC48C7" w14:textId="77777777" w:rsidR="00410362" w:rsidRDefault="001A7D3F">
            <w:pPr>
              <w:spacing w:line="260" w:lineRule="exact"/>
              <w:ind w:left="104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D3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E0CA8C" w14:textId="77777777" w:rsidR="00410362" w:rsidRDefault="00410362"/>
        </w:tc>
      </w:tr>
      <w:tr w:rsidR="00410362" w14:paraId="7C6D4BCB" w14:textId="77777777" w:rsidTr="00D15163">
        <w:trPr>
          <w:trHeight w:hRule="exact" w:val="285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214391" w14:textId="77777777" w:rsidR="00410362" w:rsidRDefault="00410362" w:rsidP="00BF28B9">
            <w:pPr>
              <w:jc w:val="center"/>
            </w:pPr>
          </w:p>
        </w:tc>
        <w:tc>
          <w:tcPr>
            <w:tcW w:w="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29D64F" w14:textId="77777777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e.</w:t>
            </w:r>
          </w:p>
        </w:tc>
        <w:tc>
          <w:tcPr>
            <w:tcW w:w="68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0F7D3A" w14:textId="77777777" w:rsidR="00410362" w:rsidRDefault="001A7D3F">
            <w:pPr>
              <w:spacing w:line="260" w:lineRule="exact"/>
              <w:ind w:left="104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4/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1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43DC75" w14:textId="77777777" w:rsidR="00410362" w:rsidRDefault="00410362"/>
        </w:tc>
      </w:tr>
      <w:tr w:rsidR="00410362" w14:paraId="4E5139BB" w14:textId="77777777" w:rsidTr="00D15163">
        <w:trPr>
          <w:trHeight w:hRule="exact" w:val="300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019C0B" w14:textId="77777777" w:rsidR="00410362" w:rsidRDefault="00410362" w:rsidP="00BF28B9">
            <w:pPr>
              <w:jc w:val="center"/>
            </w:pPr>
          </w:p>
        </w:tc>
        <w:tc>
          <w:tcPr>
            <w:tcW w:w="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CBF7AF" w14:textId="77777777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f</w:t>
            </w:r>
          </w:p>
        </w:tc>
        <w:tc>
          <w:tcPr>
            <w:tcW w:w="68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9DC6C" w14:textId="77777777" w:rsidR="00410362" w:rsidRDefault="001A7D3F">
            <w:pPr>
              <w:spacing w:line="260" w:lineRule="exact"/>
              <w:ind w:left="104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S2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BA1200" w14:textId="77777777" w:rsidR="00410362" w:rsidRDefault="00410362"/>
        </w:tc>
      </w:tr>
      <w:tr w:rsidR="00410362" w14:paraId="513984D9" w14:textId="77777777" w:rsidTr="00D15163">
        <w:trPr>
          <w:trHeight w:hRule="exact" w:val="286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208976" w14:textId="77777777" w:rsidR="00410362" w:rsidRDefault="001A7D3F" w:rsidP="00BF28B9">
            <w:pPr>
              <w:spacing w:line="260" w:lineRule="exact"/>
              <w:ind w:left="119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3</w:t>
            </w:r>
          </w:p>
        </w:tc>
        <w:tc>
          <w:tcPr>
            <w:tcW w:w="7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463522" w14:textId="1A162B4A" w:rsidR="00410362" w:rsidRDefault="00524756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y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>/</w:t>
            </w: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cetak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scan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d</w:t>
            </w:r>
            <w:r w:rsidR="001A7D3F">
              <w:rPr>
                <w:rFonts w:ascii="Cambria" w:eastAsia="Cambria" w:hAnsi="Cambria" w:cs="Cambria"/>
                <w:spacing w:val="7"/>
                <w:sz w:val="24"/>
                <w:szCs w:val="24"/>
              </w:rPr>
              <w:t>o</w:t>
            </w:r>
            <w:r w:rsidR="001A7D3F">
              <w:rPr>
                <w:rFonts w:ascii="Cambria" w:eastAsia="Cambria" w:hAnsi="Cambria" w:cs="Cambria"/>
                <w:spacing w:val="-6"/>
                <w:sz w:val="24"/>
                <w:szCs w:val="24"/>
              </w:rPr>
              <w:t>k</w:t>
            </w:r>
            <w:r w:rsidR="001A7D3F">
              <w:rPr>
                <w:rFonts w:ascii="Cambria" w:eastAsia="Cambria" w:hAnsi="Cambria" w:cs="Cambria"/>
                <w:spacing w:val="2"/>
                <w:sz w:val="24"/>
                <w:szCs w:val="24"/>
              </w:rPr>
              <w:t>u</w:t>
            </w:r>
            <w:r w:rsidR="001A7D3F">
              <w:rPr>
                <w:rFonts w:ascii="Cambria" w:eastAsia="Cambria" w:hAnsi="Cambria" w:cs="Cambria"/>
                <w:spacing w:val="-4"/>
                <w:sz w:val="24"/>
                <w:szCs w:val="24"/>
              </w:rPr>
              <w:t>m</w:t>
            </w:r>
            <w:r w:rsidR="001A7D3F"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 w:rsidR="001A7D3F">
              <w:rPr>
                <w:rFonts w:ascii="Cambria" w:eastAsia="Cambria" w:hAnsi="Cambria" w:cs="Cambria"/>
                <w:sz w:val="24"/>
                <w:szCs w:val="24"/>
              </w:rPr>
              <w:t>n</w:t>
            </w:r>
            <w:proofErr w:type="spellEnd"/>
            <w:r w:rsidR="001A7D3F">
              <w:rPr>
                <w:rFonts w:ascii="Cambria" w:eastAsia="Cambria" w:hAnsi="Cambria" w:cs="Cambria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k</w:t>
            </w:r>
            <w:r w:rsidR="001A7D3F"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 w:rsidR="001A7D3F">
              <w:rPr>
                <w:rFonts w:ascii="Cambria" w:eastAsia="Cambria" w:hAnsi="Cambria" w:cs="Cambria"/>
                <w:spacing w:val="-5"/>
                <w:sz w:val="24"/>
                <w:szCs w:val="24"/>
              </w:rPr>
              <w:t>l</w:t>
            </w:r>
            <w:r w:rsidR="001A7D3F">
              <w:rPr>
                <w:rFonts w:ascii="Cambria" w:eastAsia="Cambria" w:hAnsi="Cambria" w:cs="Cambria"/>
                <w:spacing w:val="2"/>
                <w:sz w:val="24"/>
                <w:szCs w:val="24"/>
              </w:rPr>
              <w:t>u</w:t>
            </w:r>
            <w:r w:rsidR="001A7D3F"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 w:rsidR="001A7D3F">
              <w:rPr>
                <w:rFonts w:ascii="Cambria" w:eastAsia="Cambria" w:hAnsi="Cambria" w:cs="Cambria"/>
                <w:spacing w:val="5"/>
                <w:sz w:val="24"/>
                <w:szCs w:val="24"/>
              </w:rPr>
              <w:t>r</w:t>
            </w:r>
            <w:r w:rsidR="001A7D3F">
              <w:rPr>
                <w:rFonts w:ascii="Cambria" w:eastAsia="Cambria" w:hAnsi="Cambria" w:cs="Cambria"/>
                <w:spacing w:val="1"/>
                <w:sz w:val="24"/>
                <w:szCs w:val="24"/>
              </w:rPr>
              <w:t>g</w:t>
            </w:r>
            <w:r w:rsidR="001A7D3F">
              <w:rPr>
                <w:rFonts w:ascii="Cambria" w:eastAsia="Cambria" w:hAnsi="Cambria" w:cs="Cambria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7114D9" w14:textId="77777777" w:rsidR="00410362" w:rsidRDefault="00410362"/>
        </w:tc>
      </w:tr>
      <w:tr w:rsidR="00410362" w14:paraId="111F994C" w14:textId="77777777" w:rsidTr="00D15163">
        <w:trPr>
          <w:trHeight w:hRule="exact" w:val="285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AA65A1" w14:textId="77777777" w:rsidR="00410362" w:rsidRDefault="00410362" w:rsidP="00BF28B9">
            <w:pPr>
              <w:jc w:val="center"/>
            </w:pPr>
          </w:p>
        </w:tc>
        <w:tc>
          <w:tcPr>
            <w:tcW w:w="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09A16F" w14:textId="77777777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a.</w:t>
            </w:r>
          </w:p>
        </w:tc>
        <w:tc>
          <w:tcPr>
            <w:tcW w:w="68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831841" w14:textId="77777777" w:rsidR="00410362" w:rsidRDefault="001A7D3F">
            <w:pPr>
              <w:spacing w:line="260" w:lineRule="exact"/>
              <w:ind w:left="104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K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5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u</w:t>
            </w:r>
            <w:proofErr w:type="spellEnd"/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K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-5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5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467C69" w14:textId="77777777" w:rsidR="00410362" w:rsidRDefault="00410362"/>
        </w:tc>
      </w:tr>
      <w:tr w:rsidR="00410362" w14:paraId="398BAA28" w14:textId="77777777" w:rsidTr="00D15163">
        <w:trPr>
          <w:trHeight w:hRule="exact" w:val="301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48A139" w14:textId="77777777" w:rsidR="00410362" w:rsidRDefault="00410362" w:rsidP="00BF28B9">
            <w:pPr>
              <w:jc w:val="center"/>
            </w:pPr>
          </w:p>
        </w:tc>
        <w:tc>
          <w:tcPr>
            <w:tcW w:w="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5DCC6A" w14:textId="77777777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4"/>
                <w:sz w:val="24"/>
                <w:szCs w:val="24"/>
              </w:rPr>
              <w:t>b.</w:t>
            </w:r>
          </w:p>
        </w:tc>
        <w:tc>
          <w:tcPr>
            <w:tcW w:w="68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77EE01" w14:textId="77777777" w:rsidR="00410362" w:rsidRDefault="001A7D3F">
            <w:pPr>
              <w:spacing w:line="260" w:lineRule="exact"/>
              <w:ind w:left="104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kt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K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-3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h</w:t>
            </w:r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pacing w:val="5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F25AA1" w14:textId="77777777" w:rsidR="00410362" w:rsidRDefault="00410362"/>
        </w:tc>
      </w:tr>
      <w:tr w:rsidR="00410362" w14:paraId="77BA9A7B" w14:textId="77777777" w:rsidTr="00D15163">
        <w:trPr>
          <w:trHeight w:hRule="exact" w:val="285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0B87F0" w14:textId="77777777" w:rsidR="00410362" w:rsidRDefault="00410362" w:rsidP="00BF28B9">
            <w:pPr>
              <w:jc w:val="center"/>
            </w:pPr>
          </w:p>
        </w:tc>
        <w:tc>
          <w:tcPr>
            <w:tcW w:w="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6ADFFF" w14:textId="77777777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c.</w:t>
            </w:r>
          </w:p>
        </w:tc>
        <w:tc>
          <w:tcPr>
            <w:tcW w:w="68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20235D" w14:textId="77777777" w:rsidR="00410362" w:rsidRDefault="001A7D3F">
            <w:pPr>
              <w:spacing w:line="260" w:lineRule="exact"/>
              <w:ind w:left="104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K</w:t>
            </w:r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P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F96594" w14:textId="77777777" w:rsidR="00410362" w:rsidRDefault="00410362"/>
        </w:tc>
      </w:tr>
      <w:tr w:rsidR="00410362" w14:paraId="788FA01C" w14:textId="77777777" w:rsidTr="00D15163">
        <w:trPr>
          <w:trHeight w:hRule="exact" w:val="300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C557F8" w14:textId="77777777" w:rsidR="00410362" w:rsidRDefault="00410362" w:rsidP="00BF28B9">
            <w:pPr>
              <w:jc w:val="center"/>
            </w:pPr>
          </w:p>
        </w:tc>
        <w:tc>
          <w:tcPr>
            <w:tcW w:w="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CCA587" w14:textId="77777777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d.</w:t>
            </w:r>
          </w:p>
        </w:tc>
        <w:tc>
          <w:tcPr>
            <w:tcW w:w="68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F6FD1D" w14:textId="77777777" w:rsidR="00410362" w:rsidRDefault="001A7D3F">
            <w:pPr>
              <w:spacing w:line="260" w:lineRule="exact"/>
              <w:ind w:left="104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spacing w:val="5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pacing w:val="-1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k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h</w:t>
            </w:r>
            <w:proofErr w:type="spellEnd"/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592FE9" w14:textId="77777777" w:rsidR="00410362" w:rsidRDefault="00410362"/>
        </w:tc>
      </w:tr>
      <w:tr w:rsidR="00410362" w14:paraId="0C62D627" w14:textId="77777777" w:rsidTr="00D15163">
        <w:trPr>
          <w:trHeight w:hRule="exact" w:val="285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FE414B" w14:textId="77777777" w:rsidR="00410362" w:rsidRDefault="00410362" w:rsidP="00BF28B9">
            <w:pPr>
              <w:jc w:val="center"/>
            </w:pPr>
          </w:p>
        </w:tc>
        <w:tc>
          <w:tcPr>
            <w:tcW w:w="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1BAA7F" w14:textId="77777777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e.</w:t>
            </w:r>
          </w:p>
        </w:tc>
        <w:tc>
          <w:tcPr>
            <w:tcW w:w="68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689237" w14:textId="77777777" w:rsidR="00410362" w:rsidRDefault="001A7D3F">
            <w:pPr>
              <w:spacing w:line="260" w:lineRule="exact"/>
              <w:ind w:left="104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r</w:t>
            </w:r>
            <w:proofErr w:type="spellEnd"/>
            <w:r>
              <w:rPr>
                <w:rFonts w:ascii="Cambria" w:eastAsia="Cambria" w:hAnsi="Cambria" w:cs="Cambria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4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w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y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t</w:t>
            </w:r>
            <w:proofErr w:type="spellEnd"/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H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du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p</w:t>
            </w:r>
            <w:proofErr w:type="spellEnd"/>
            <w:r>
              <w:rPr>
                <w:rFonts w:ascii="Cambria" w:eastAsia="Cambria" w:hAnsi="Cambria" w:cs="Cambria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spacing w:val="-2"/>
                <w:sz w:val="24"/>
                <w:szCs w:val="24"/>
              </w:rPr>
              <w:t>(</w:t>
            </w:r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H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)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BE3E25" w14:textId="77777777" w:rsidR="00410362" w:rsidRDefault="00410362"/>
        </w:tc>
      </w:tr>
      <w:tr w:rsidR="00410362" w14:paraId="09931E6D" w14:textId="77777777" w:rsidTr="00D15163">
        <w:trPr>
          <w:trHeight w:hRule="exact" w:val="301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BE5F4C" w14:textId="77777777" w:rsidR="00410362" w:rsidRDefault="001A7D3F" w:rsidP="00BF28B9">
            <w:pPr>
              <w:spacing w:line="260" w:lineRule="exact"/>
              <w:ind w:left="119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4.</w:t>
            </w:r>
          </w:p>
        </w:tc>
        <w:tc>
          <w:tcPr>
            <w:tcW w:w="7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5ACB3E" w14:textId="77777777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K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husu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33BAD5" w14:textId="77777777" w:rsidR="00410362" w:rsidRDefault="00410362"/>
        </w:tc>
      </w:tr>
      <w:tr w:rsidR="00410362" w14:paraId="7AB1393E" w14:textId="77777777" w:rsidTr="00D15163">
        <w:trPr>
          <w:trHeight w:hRule="exact" w:val="571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E3714A" w14:textId="77777777" w:rsidR="00410362" w:rsidRDefault="00410362" w:rsidP="00BF28B9">
            <w:pPr>
              <w:jc w:val="center"/>
            </w:pPr>
          </w:p>
        </w:tc>
        <w:tc>
          <w:tcPr>
            <w:tcW w:w="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7DD9AE" w14:textId="5FF5C4C6" w:rsidR="00410362" w:rsidRDefault="005723BA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a.</w:t>
            </w:r>
          </w:p>
        </w:tc>
        <w:tc>
          <w:tcPr>
            <w:tcW w:w="68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14D217" w14:textId="77777777" w:rsidR="00410362" w:rsidRDefault="001A7D3F">
            <w:pPr>
              <w:spacing w:line="260" w:lineRule="exact"/>
              <w:ind w:left="104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spacing w:val="5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spacing w:val="-2"/>
                <w:sz w:val="24"/>
                <w:szCs w:val="24"/>
              </w:rPr>
              <w:t>(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5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k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t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k</w:t>
            </w:r>
            <w:proofErr w:type="spellEnd"/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-5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-5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r</w:t>
            </w:r>
            <w:proofErr w:type="spellEnd"/>
            <w:r>
              <w:rPr>
                <w:rFonts w:ascii="Cambria" w:eastAsia="Cambria" w:hAnsi="Cambria" w:cs="Cambria"/>
                <w:spacing w:val="1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-4"/>
                <w:sz w:val="24"/>
                <w:szCs w:val="24"/>
              </w:rPr>
              <w:t>j</w:t>
            </w:r>
            <w:r>
              <w:rPr>
                <w:rFonts w:ascii="Cambria" w:eastAsia="Cambria" w:hAnsi="Cambria" w:cs="Cambria"/>
                <w:spacing w:val="5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4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t</w:t>
            </w:r>
            <w:proofErr w:type="spellEnd"/>
            <w:r>
              <w:rPr>
                <w:rFonts w:ascii="Cambria" w:eastAsia="Cambria" w:hAnsi="Cambria" w:cs="Cambria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y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g</w:t>
            </w:r>
          </w:p>
          <w:p w14:paraId="67CC62B7" w14:textId="77777777" w:rsidR="00410362" w:rsidRDefault="001A7D3F">
            <w:pPr>
              <w:spacing w:before="4"/>
              <w:ind w:left="104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pacing w:val="4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5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w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ng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>)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F406AF" w14:textId="77777777" w:rsidR="00410362" w:rsidRDefault="00410362"/>
        </w:tc>
      </w:tr>
      <w:tr w:rsidR="00410362" w14:paraId="1D96794D" w14:textId="77777777" w:rsidTr="00D15163">
        <w:trPr>
          <w:trHeight w:hRule="exact" w:val="300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EDFF46" w14:textId="77777777" w:rsidR="00410362" w:rsidRDefault="00410362" w:rsidP="00BF28B9">
            <w:pPr>
              <w:jc w:val="center"/>
            </w:pPr>
          </w:p>
        </w:tc>
        <w:tc>
          <w:tcPr>
            <w:tcW w:w="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671517" w14:textId="4F5EA83B" w:rsidR="00410362" w:rsidRDefault="005723BA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b.</w:t>
            </w:r>
          </w:p>
        </w:tc>
        <w:tc>
          <w:tcPr>
            <w:tcW w:w="68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A10C84" w14:textId="77777777" w:rsidR="00410362" w:rsidRDefault="001A7D3F">
            <w:pPr>
              <w:spacing w:line="260" w:lineRule="exact"/>
              <w:ind w:left="104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K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h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n</w:t>
            </w:r>
            <w:proofErr w:type="spellEnd"/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spacing w:val="-2"/>
                <w:sz w:val="24"/>
                <w:szCs w:val="24"/>
              </w:rPr>
              <w:t>(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4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5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k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u</w:t>
            </w:r>
            <w:proofErr w:type="spellEnd"/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n</w:t>
            </w:r>
            <w:proofErr w:type="spellEnd"/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-5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-5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pacing w:val="5"/>
                <w:sz w:val="24"/>
                <w:szCs w:val="24"/>
              </w:rPr>
              <w:t>r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>)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69F2DB" w14:textId="77777777" w:rsidR="00410362" w:rsidRDefault="00410362"/>
        </w:tc>
      </w:tr>
      <w:tr w:rsidR="00410362" w14:paraId="1884D59A" w14:textId="77777777" w:rsidTr="00D15163">
        <w:trPr>
          <w:trHeight w:hRule="exact" w:val="286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B84C3A" w14:textId="77777777" w:rsidR="00410362" w:rsidRDefault="001A7D3F" w:rsidP="00BF28B9">
            <w:pPr>
              <w:spacing w:line="260" w:lineRule="exact"/>
              <w:ind w:left="119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5</w:t>
            </w:r>
          </w:p>
        </w:tc>
        <w:tc>
          <w:tcPr>
            <w:tcW w:w="7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510AF6" w14:textId="3CBF7A44" w:rsidR="00410362" w:rsidRDefault="003D5823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Asli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SKCK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1E5A8F" w14:textId="77777777" w:rsidR="00410362" w:rsidRDefault="00410362"/>
        </w:tc>
      </w:tr>
      <w:tr w:rsidR="00410362" w14:paraId="30435134" w14:textId="77777777" w:rsidTr="00D15163">
        <w:trPr>
          <w:trHeight w:hRule="exact" w:val="570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032A85" w14:textId="77777777" w:rsidR="00410362" w:rsidRDefault="001A7D3F" w:rsidP="00BF28B9">
            <w:pPr>
              <w:spacing w:line="260" w:lineRule="exact"/>
              <w:ind w:left="119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6</w:t>
            </w:r>
          </w:p>
        </w:tc>
        <w:tc>
          <w:tcPr>
            <w:tcW w:w="7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6E9A9C" w14:textId="69CB5AED" w:rsidR="00410362" w:rsidRDefault="003D5823">
            <w:pPr>
              <w:spacing w:before="4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Asli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Surat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Keterangan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Sehat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Jasmani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dan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Rohani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dikeluarkan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oleh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Unit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Pelayanan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Kesehatan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Pemerintah</w:t>
            </w:r>
            <w:proofErr w:type="spellEnd"/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2E2B63" w14:textId="77777777" w:rsidR="00410362" w:rsidRDefault="00410362"/>
        </w:tc>
      </w:tr>
      <w:tr w:rsidR="003D5823" w14:paraId="2634C502" w14:textId="77777777" w:rsidTr="00D15163">
        <w:trPr>
          <w:trHeight w:hRule="exact" w:val="570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F452FC" w14:textId="6CD93649" w:rsidR="003D5823" w:rsidRDefault="00AF295E" w:rsidP="00BF28B9">
            <w:pPr>
              <w:spacing w:line="260" w:lineRule="exact"/>
              <w:ind w:left="119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7</w:t>
            </w:r>
          </w:p>
        </w:tc>
        <w:tc>
          <w:tcPr>
            <w:tcW w:w="7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205C26" w14:textId="7C35B211" w:rsidR="003D5823" w:rsidRDefault="003D5823" w:rsidP="003D5823">
            <w:pPr>
              <w:spacing w:before="4"/>
              <w:ind w:left="119"/>
              <w:rPr>
                <w:rFonts w:ascii="Cambria" w:eastAsia="Cambria" w:hAnsi="Cambria" w:cs="Cambria"/>
                <w:spacing w:val="6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Surat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Lamaran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Asli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dan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Surat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Pernyataan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Asli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digunakan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ketika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mendaftar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PPPK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7BE609" w14:textId="77777777" w:rsidR="003D5823" w:rsidRDefault="003D5823"/>
        </w:tc>
      </w:tr>
      <w:tr w:rsidR="003D5823" w14:paraId="1D26B5FD" w14:textId="77777777" w:rsidTr="00AF295E">
        <w:trPr>
          <w:trHeight w:hRule="exact" w:val="570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897796" w14:textId="77777777" w:rsidR="003D5823" w:rsidRDefault="003D5823" w:rsidP="00BF28B9">
            <w:pPr>
              <w:spacing w:line="260" w:lineRule="exact"/>
              <w:ind w:left="119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CBD6B71" w14:textId="4408B4CA" w:rsidR="003D5823" w:rsidRDefault="003D5823" w:rsidP="003D5823">
            <w:pPr>
              <w:spacing w:before="4"/>
              <w:ind w:left="119"/>
              <w:rPr>
                <w:rFonts w:ascii="Cambria" w:eastAsia="Cambria" w:hAnsi="Cambria" w:cs="Cambria"/>
                <w:spacing w:val="6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a.</w:t>
            </w:r>
          </w:p>
        </w:tc>
        <w:tc>
          <w:tcPr>
            <w:tcW w:w="677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D4C0574" w14:textId="74EEEAFC" w:rsidR="003D5823" w:rsidRDefault="003D5823" w:rsidP="003D5823">
            <w:pPr>
              <w:spacing w:before="4"/>
              <w:rPr>
                <w:rFonts w:ascii="Cambria" w:eastAsia="Cambria" w:hAnsi="Cambria" w:cs="Cambria"/>
                <w:spacing w:val="6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Surat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lamaran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asli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bermaterai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CF9F80" w14:textId="1E14C165" w:rsidR="003D5823" w:rsidRDefault="003D5823"/>
        </w:tc>
      </w:tr>
      <w:tr w:rsidR="003D5823" w14:paraId="7F5C2DE3" w14:textId="77777777" w:rsidTr="00AF295E">
        <w:trPr>
          <w:trHeight w:hRule="exact" w:val="570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208D90" w14:textId="77777777" w:rsidR="003D5823" w:rsidRDefault="003D5823" w:rsidP="00BF28B9">
            <w:pPr>
              <w:spacing w:line="260" w:lineRule="exact"/>
              <w:ind w:left="119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9E3B338" w14:textId="5D1D5A7A" w:rsidR="003D5823" w:rsidRDefault="003D5823" w:rsidP="003D5823">
            <w:pPr>
              <w:spacing w:before="4"/>
              <w:ind w:left="119"/>
              <w:rPr>
                <w:rFonts w:ascii="Cambria" w:eastAsia="Cambria" w:hAnsi="Cambria" w:cs="Cambria"/>
                <w:spacing w:val="6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b.</w:t>
            </w:r>
          </w:p>
        </w:tc>
        <w:tc>
          <w:tcPr>
            <w:tcW w:w="677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4ABF5FD" w14:textId="4C62F9D3" w:rsidR="003D5823" w:rsidRDefault="003D5823" w:rsidP="003D5823">
            <w:pPr>
              <w:spacing w:before="4"/>
              <w:rPr>
                <w:rFonts w:ascii="Cambria" w:eastAsia="Cambria" w:hAnsi="Cambria" w:cs="Cambria"/>
                <w:spacing w:val="6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Surat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pernyataan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5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poin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asli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bermaterai</w:t>
            </w:r>
            <w:proofErr w:type="spellEnd"/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5F2004" w14:textId="26EEDD49" w:rsidR="003D5823" w:rsidRDefault="003D5823"/>
        </w:tc>
      </w:tr>
      <w:tr w:rsidR="00410362" w14:paraId="2B9CA758" w14:textId="77777777" w:rsidTr="00D15163">
        <w:trPr>
          <w:trHeight w:hRule="exact" w:val="300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8FCACF" w14:textId="1BB959FE" w:rsidR="00410362" w:rsidRDefault="00AF295E" w:rsidP="00BF28B9">
            <w:pPr>
              <w:spacing w:line="260" w:lineRule="exact"/>
              <w:ind w:left="119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8</w:t>
            </w:r>
          </w:p>
        </w:tc>
        <w:tc>
          <w:tcPr>
            <w:tcW w:w="7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6430DB" w14:textId="39EAC005" w:rsidR="00410362" w:rsidRDefault="003D5823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Cetak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SK PPPK </w:t>
            </w:r>
            <w:r w:rsidR="0095366E"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PW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dan</w:t>
            </w:r>
            <w:proofErr w:type="spellEnd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Surat </w:t>
            </w: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Per</w:t>
            </w:r>
            <w:r w:rsidR="00BF28B9">
              <w:rPr>
                <w:rFonts w:ascii="Cambria" w:eastAsia="Cambria" w:hAnsi="Cambria" w:cs="Cambria"/>
                <w:spacing w:val="6"/>
                <w:sz w:val="24"/>
                <w:szCs w:val="24"/>
              </w:rPr>
              <w:t>intah</w:t>
            </w:r>
            <w:proofErr w:type="spellEnd"/>
            <w:r w:rsidR="00BF28B9"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PPPK</w:t>
            </w:r>
            <w:r w:rsidR="0095366E">
              <w:rPr>
                <w:rFonts w:ascii="Cambria" w:eastAsia="Cambria" w:hAnsi="Cambria" w:cs="Cambria"/>
                <w:spacing w:val="6"/>
                <w:sz w:val="24"/>
                <w:szCs w:val="24"/>
              </w:rPr>
              <w:t xml:space="preserve"> PW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B30A3D" w14:textId="77777777" w:rsidR="00410362" w:rsidRDefault="00410362"/>
        </w:tc>
      </w:tr>
      <w:tr w:rsidR="00410362" w14:paraId="4C71B110" w14:textId="77777777" w:rsidTr="00D15163">
        <w:trPr>
          <w:trHeight w:hRule="exact" w:val="285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CCA513" w14:textId="0843E9DD" w:rsidR="00410362" w:rsidRDefault="00AF295E" w:rsidP="00BF28B9">
            <w:pPr>
              <w:spacing w:line="260" w:lineRule="exact"/>
              <w:ind w:left="119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9</w:t>
            </w:r>
          </w:p>
        </w:tc>
        <w:tc>
          <w:tcPr>
            <w:tcW w:w="7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E59607" w14:textId="3AD59401" w:rsidR="00410362" w:rsidRDefault="001A7D3F" w:rsidP="00D15163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pacing w:val="-5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MT</w:t>
            </w:r>
            <w:r w:rsidR="004F5016">
              <w:rPr>
                <w:rFonts w:ascii="Cambria" w:eastAsia="Cambria" w:hAnsi="Cambria" w:cs="Cambria"/>
                <w:sz w:val="24"/>
                <w:szCs w:val="24"/>
              </w:rPr>
              <w:t xml:space="preserve"> (</w:t>
            </w:r>
            <w:proofErr w:type="spellStart"/>
            <w:r w:rsidR="004F5016">
              <w:rPr>
                <w:rFonts w:ascii="Cambria" w:eastAsia="Cambria" w:hAnsi="Cambria" w:cs="Cambria"/>
                <w:sz w:val="24"/>
                <w:szCs w:val="24"/>
              </w:rPr>
              <w:t>berstempel</w:t>
            </w:r>
            <w:proofErr w:type="spellEnd"/>
            <w:r w:rsidR="004F5016">
              <w:rPr>
                <w:rFonts w:ascii="Cambria" w:eastAsia="Cambria" w:hAnsi="Cambria" w:cs="Cambria"/>
                <w:sz w:val="24"/>
                <w:szCs w:val="24"/>
              </w:rPr>
              <w:t>)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B9795D" w14:textId="77777777" w:rsidR="00410362" w:rsidRDefault="00410362"/>
        </w:tc>
      </w:tr>
      <w:tr w:rsidR="00410362" w14:paraId="412B0989" w14:textId="77777777" w:rsidTr="00D15163">
        <w:trPr>
          <w:trHeight w:hRule="exact" w:val="300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A28935" w14:textId="414B3012" w:rsidR="00410362" w:rsidRDefault="001A7D3F" w:rsidP="00AF295E">
            <w:pPr>
              <w:spacing w:line="260" w:lineRule="exact"/>
              <w:ind w:left="119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1</w:t>
            </w:r>
            <w:r w:rsidR="00AF295E">
              <w:rPr>
                <w:rFonts w:ascii="Cambria" w:eastAsia="Cambria" w:hAnsi="Cambria" w:cs="Cambria"/>
                <w:spacing w:val="2"/>
                <w:sz w:val="24"/>
                <w:szCs w:val="24"/>
              </w:rPr>
              <w:t>0</w:t>
            </w:r>
          </w:p>
        </w:tc>
        <w:tc>
          <w:tcPr>
            <w:tcW w:w="7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767A4A" w14:textId="6B3712B5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pacing w:val="-5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kt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-3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spacing w:val="5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spacing w:val="-7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proofErr w:type="spellEnd"/>
            <w:r w:rsidR="004F5016"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  <w:proofErr w:type="spellStart"/>
            <w:r w:rsidR="004F5016">
              <w:rPr>
                <w:rFonts w:ascii="Cambria" w:eastAsia="Cambria" w:hAnsi="Cambria" w:cs="Cambria"/>
                <w:sz w:val="24"/>
                <w:szCs w:val="24"/>
              </w:rPr>
              <w:t>bermaterai</w:t>
            </w:r>
            <w:proofErr w:type="spellEnd"/>
            <w:r w:rsidR="004F5016">
              <w:rPr>
                <w:rFonts w:ascii="Cambria" w:eastAsia="Cambria" w:hAnsi="Cambria" w:cs="Cambria"/>
                <w:sz w:val="24"/>
                <w:szCs w:val="24"/>
              </w:rPr>
              <w:t xml:space="preserve"> (</w:t>
            </w:r>
            <w:proofErr w:type="spellStart"/>
            <w:r w:rsidR="004F5016">
              <w:rPr>
                <w:rFonts w:ascii="Cambria" w:eastAsia="Cambria" w:hAnsi="Cambria" w:cs="Cambria"/>
                <w:sz w:val="24"/>
                <w:szCs w:val="24"/>
              </w:rPr>
              <w:t>tidak</w:t>
            </w:r>
            <w:proofErr w:type="spellEnd"/>
            <w:r w:rsidR="004F5016"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  <w:proofErr w:type="spellStart"/>
            <w:r w:rsidR="004F5016">
              <w:rPr>
                <w:rFonts w:ascii="Cambria" w:eastAsia="Cambria" w:hAnsi="Cambria" w:cs="Cambria"/>
                <w:sz w:val="24"/>
                <w:szCs w:val="24"/>
              </w:rPr>
              <w:t>berstempel</w:t>
            </w:r>
            <w:proofErr w:type="spellEnd"/>
            <w:r w:rsidR="004F5016">
              <w:rPr>
                <w:rFonts w:ascii="Cambria" w:eastAsia="Cambria" w:hAnsi="Cambria" w:cs="Cambria"/>
                <w:sz w:val="24"/>
                <w:szCs w:val="24"/>
              </w:rPr>
              <w:t>)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3E4005" w14:textId="77777777" w:rsidR="00410362" w:rsidRDefault="00410362"/>
        </w:tc>
      </w:tr>
      <w:tr w:rsidR="00410362" w14:paraId="6952C3A1" w14:textId="77777777" w:rsidTr="00D15163">
        <w:trPr>
          <w:trHeight w:hRule="exact" w:val="285"/>
        </w:trPr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91857E" w14:textId="53331BBB" w:rsidR="00410362" w:rsidRDefault="001A7D3F" w:rsidP="00AF295E">
            <w:pPr>
              <w:spacing w:line="260" w:lineRule="exact"/>
              <w:ind w:left="119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1</w:t>
            </w:r>
            <w:r w:rsidR="00AF295E">
              <w:rPr>
                <w:rFonts w:ascii="Cambria" w:eastAsia="Cambria" w:hAnsi="Cambria" w:cs="Cambria"/>
                <w:spacing w:val="2"/>
                <w:sz w:val="24"/>
                <w:szCs w:val="24"/>
              </w:rPr>
              <w:t>1</w:t>
            </w:r>
          </w:p>
        </w:tc>
        <w:tc>
          <w:tcPr>
            <w:tcW w:w="7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BAF23E" w14:textId="553B9DA2" w:rsidR="00410362" w:rsidRDefault="001A7D3F">
            <w:pPr>
              <w:spacing w:line="260" w:lineRule="exact"/>
              <w:ind w:left="119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pacing w:val="6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spacing w:val="-6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spacing w:val="7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y</w:t>
            </w:r>
            <w:proofErr w:type="spellEnd"/>
            <w:r>
              <w:rPr>
                <w:rFonts w:ascii="Cambria" w:eastAsia="Cambria" w:hAnsi="Cambria" w:cs="Cambria"/>
                <w:spacing w:val="-9"/>
                <w:sz w:val="24"/>
                <w:szCs w:val="24"/>
              </w:rPr>
              <w:t xml:space="preserve"> </w:t>
            </w:r>
            <w:r w:rsidR="003D5823">
              <w:rPr>
                <w:rFonts w:ascii="Cambria" w:eastAsia="Cambria" w:hAnsi="Cambria" w:cs="Cambria"/>
                <w:spacing w:val="-9"/>
                <w:sz w:val="24"/>
                <w:szCs w:val="24"/>
              </w:rPr>
              <w:t xml:space="preserve">/ </w:t>
            </w:r>
            <w:proofErr w:type="spellStart"/>
            <w:r w:rsidR="003D5823">
              <w:rPr>
                <w:rFonts w:ascii="Cambria" w:eastAsia="Cambria" w:hAnsi="Cambria" w:cs="Cambria"/>
                <w:spacing w:val="-9"/>
                <w:sz w:val="24"/>
                <w:szCs w:val="24"/>
              </w:rPr>
              <w:t>cetak</w:t>
            </w:r>
            <w:proofErr w:type="spellEnd"/>
            <w:r w:rsidR="003D5823">
              <w:rPr>
                <w:rFonts w:ascii="Cambria" w:eastAsia="Cambria" w:hAnsi="Cambria" w:cs="Cambria"/>
                <w:spacing w:val="-9"/>
                <w:sz w:val="24"/>
                <w:szCs w:val="24"/>
              </w:rPr>
              <w:t xml:space="preserve"> scan </w:t>
            </w:r>
            <w:r>
              <w:rPr>
                <w:rFonts w:ascii="Cambria" w:eastAsia="Cambria" w:hAnsi="Cambria" w:cs="Cambria"/>
                <w:spacing w:val="2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spacing w:val="-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spacing w:val="4"/>
                <w:sz w:val="24"/>
                <w:szCs w:val="24"/>
              </w:rPr>
              <w:t>W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P</w:t>
            </w:r>
          </w:p>
        </w:tc>
        <w:tc>
          <w:tcPr>
            <w:tcW w:w="12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EBE23A" w14:textId="77777777" w:rsidR="00410362" w:rsidRDefault="00410362"/>
        </w:tc>
      </w:tr>
    </w:tbl>
    <w:p w14:paraId="2727DB5F" w14:textId="77777777" w:rsidR="00410362" w:rsidRDefault="00410362">
      <w:pPr>
        <w:spacing w:before="8" w:line="100" w:lineRule="exact"/>
        <w:rPr>
          <w:sz w:val="11"/>
          <w:szCs w:val="11"/>
        </w:rPr>
      </w:pPr>
    </w:p>
    <w:p w14:paraId="3F1783DC" w14:textId="77777777" w:rsidR="00410362" w:rsidRDefault="00410362">
      <w:pPr>
        <w:spacing w:line="200" w:lineRule="exact"/>
      </w:pPr>
    </w:p>
    <w:p w14:paraId="042A592E" w14:textId="77777777" w:rsidR="00410362" w:rsidRDefault="00410362">
      <w:pPr>
        <w:spacing w:line="200" w:lineRule="exact"/>
      </w:pPr>
    </w:p>
    <w:p w14:paraId="67ABED69" w14:textId="77777777" w:rsidR="00410362" w:rsidRDefault="001A7D3F">
      <w:pPr>
        <w:spacing w:before="26"/>
        <w:ind w:right="1221"/>
        <w:jc w:val="right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pacing w:val="5"/>
          <w:sz w:val="24"/>
          <w:szCs w:val="24"/>
        </w:rPr>
        <w:t>V</w:t>
      </w:r>
      <w:r>
        <w:rPr>
          <w:rFonts w:ascii="Cambria" w:eastAsia="Cambria" w:hAnsi="Cambria" w:cs="Cambria"/>
          <w:spacing w:val="3"/>
          <w:sz w:val="24"/>
          <w:szCs w:val="24"/>
        </w:rPr>
        <w:t>e</w:t>
      </w:r>
      <w:r>
        <w:rPr>
          <w:rFonts w:ascii="Cambria" w:eastAsia="Cambria" w:hAnsi="Cambria" w:cs="Cambria"/>
          <w:spacing w:val="7"/>
          <w:sz w:val="24"/>
          <w:szCs w:val="24"/>
        </w:rPr>
        <w:t>r</w:t>
      </w:r>
      <w:r>
        <w:rPr>
          <w:rFonts w:ascii="Cambria" w:eastAsia="Cambria" w:hAnsi="Cambria" w:cs="Cambria"/>
          <w:spacing w:val="-7"/>
          <w:sz w:val="24"/>
          <w:szCs w:val="24"/>
        </w:rPr>
        <w:t>i</w:t>
      </w:r>
      <w:r>
        <w:rPr>
          <w:rFonts w:ascii="Cambria" w:eastAsia="Cambria" w:hAnsi="Cambria" w:cs="Cambria"/>
          <w:spacing w:val="2"/>
          <w:sz w:val="24"/>
          <w:szCs w:val="24"/>
        </w:rPr>
        <w:t>f</w:t>
      </w:r>
      <w:r>
        <w:rPr>
          <w:rFonts w:ascii="Cambria" w:eastAsia="Cambria" w:hAnsi="Cambria" w:cs="Cambria"/>
          <w:spacing w:val="-7"/>
          <w:sz w:val="24"/>
          <w:szCs w:val="24"/>
        </w:rPr>
        <w:t>i</w:t>
      </w:r>
      <w:r>
        <w:rPr>
          <w:rFonts w:ascii="Cambria" w:eastAsia="Cambria" w:hAnsi="Cambria" w:cs="Cambria"/>
          <w:spacing w:val="-6"/>
          <w:sz w:val="24"/>
          <w:szCs w:val="24"/>
        </w:rPr>
        <w:t>k</w:t>
      </w:r>
      <w:r>
        <w:rPr>
          <w:rFonts w:ascii="Cambria" w:eastAsia="Cambria" w:hAnsi="Cambria" w:cs="Cambria"/>
          <w:spacing w:val="3"/>
          <w:sz w:val="24"/>
          <w:szCs w:val="24"/>
        </w:rPr>
        <w:t>a</w:t>
      </w:r>
      <w:r>
        <w:rPr>
          <w:rFonts w:ascii="Cambria" w:eastAsia="Cambria" w:hAnsi="Cambria" w:cs="Cambria"/>
          <w:spacing w:val="-6"/>
          <w:sz w:val="24"/>
          <w:szCs w:val="24"/>
        </w:rPr>
        <w:t>t</w:t>
      </w:r>
      <w:r>
        <w:rPr>
          <w:rFonts w:ascii="Cambria" w:eastAsia="Cambria" w:hAnsi="Cambria" w:cs="Cambria"/>
          <w:spacing w:val="7"/>
          <w:sz w:val="24"/>
          <w:szCs w:val="24"/>
        </w:rPr>
        <w:t>o</w:t>
      </w:r>
      <w:r>
        <w:rPr>
          <w:rFonts w:ascii="Cambria" w:eastAsia="Cambria" w:hAnsi="Cambria" w:cs="Cambria"/>
          <w:sz w:val="24"/>
          <w:szCs w:val="24"/>
        </w:rPr>
        <w:t>r</w:t>
      </w:r>
      <w:proofErr w:type="spellEnd"/>
    </w:p>
    <w:p w14:paraId="49BFBBB9" w14:textId="77777777" w:rsidR="00410362" w:rsidRDefault="00410362">
      <w:pPr>
        <w:spacing w:line="200" w:lineRule="exact"/>
      </w:pPr>
    </w:p>
    <w:p w14:paraId="5B91753B" w14:textId="77777777" w:rsidR="00410362" w:rsidRDefault="00410362">
      <w:pPr>
        <w:spacing w:line="200" w:lineRule="exact"/>
      </w:pPr>
    </w:p>
    <w:p w14:paraId="764B4E25" w14:textId="77777777" w:rsidR="00410362" w:rsidRDefault="00410362">
      <w:pPr>
        <w:spacing w:line="200" w:lineRule="exact"/>
      </w:pPr>
    </w:p>
    <w:p w14:paraId="4201C8FE" w14:textId="77777777" w:rsidR="00410362" w:rsidRDefault="00410362">
      <w:pPr>
        <w:spacing w:before="5" w:line="240" w:lineRule="exact"/>
        <w:rPr>
          <w:sz w:val="24"/>
          <w:szCs w:val="24"/>
        </w:rPr>
      </w:pPr>
    </w:p>
    <w:p w14:paraId="5988934F" w14:textId="77777777" w:rsidR="00410362" w:rsidRDefault="001A7D3F">
      <w:pPr>
        <w:ind w:left="5972" w:right="270"/>
        <w:jc w:val="center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………………………………………….</w:t>
      </w:r>
    </w:p>
    <w:sectPr w:rsidR="00410362">
      <w:type w:val="continuous"/>
      <w:pgSz w:w="11920" w:h="16860"/>
      <w:pgMar w:top="640" w:right="1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BF0EFC"/>
    <w:multiLevelType w:val="multilevel"/>
    <w:tmpl w:val="0BB6C0F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62"/>
    <w:rsid w:val="00063FA1"/>
    <w:rsid w:val="000A085B"/>
    <w:rsid w:val="000D31BC"/>
    <w:rsid w:val="001A4319"/>
    <w:rsid w:val="001A7D3F"/>
    <w:rsid w:val="003D5823"/>
    <w:rsid w:val="00410362"/>
    <w:rsid w:val="004407BB"/>
    <w:rsid w:val="004441C7"/>
    <w:rsid w:val="004F5016"/>
    <w:rsid w:val="00524756"/>
    <w:rsid w:val="005723BA"/>
    <w:rsid w:val="0061118A"/>
    <w:rsid w:val="0095366E"/>
    <w:rsid w:val="00AF295E"/>
    <w:rsid w:val="00B75D84"/>
    <w:rsid w:val="00BF28B9"/>
    <w:rsid w:val="00C5482F"/>
    <w:rsid w:val="00D14E39"/>
    <w:rsid w:val="00D15163"/>
    <w:rsid w:val="00FC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84CE4"/>
  <w15:docId w15:val="{6DEB88BB-89D3-4C55-8A2F-4624820A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1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1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Apit</cp:lastModifiedBy>
  <cp:revision>7</cp:revision>
  <cp:lastPrinted>2025-07-03T00:54:00Z</cp:lastPrinted>
  <dcterms:created xsi:type="dcterms:W3CDTF">2025-07-02T05:48:00Z</dcterms:created>
  <dcterms:modified xsi:type="dcterms:W3CDTF">2026-01-13T12:40:00Z</dcterms:modified>
</cp:coreProperties>
</file>